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444087">
            <w:r>
              <w:t xml:space="preserve">Протокол № </w:t>
            </w:r>
            <w:r w:rsidR="00444087">
              <w:t>206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444087">
            <w:r w:rsidRPr="00E41367">
              <w:t>«</w:t>
            </w:r>
            <w:r w:rsidR="00444087">
              <w:t xml:space="preserve"> 13 </w:t>
            </w:r>
            <w:r w:rsidRPr="00E41367">
              <w:t xml:space="preserve">» </w:t>
            </w:r>
            <w:r w:rsidR="00444087">
              <w:t>октября</w:t>
            </w:r>
            <w:r w:rsidRPr="00E41367">
              <w:t xml:space="preserve"> 201</w:t>
            </w:r>
            <w:r w:rsidR="00F77617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444087" w:rsidRDefault="006E2F20" w:rsidP="006E2F20">
      <w:pPr>
        <w:pStyle w:val="aa"/>
        <w:tabs>
          <w:tab w:val="left" w:pos="708"/>
        </w:tabs>
        <w:rPr>
          <w:b/>
        </w:rPr>
      </w:pPr>
      <w:r w:rsidRPr="00444087">
        <w:rPr>
          <w:b/>
        </w:rPr>
        <w:t xml:space="preserve">№ </w:t>
      </w:r>
      <w:r w:rsidR="0034561B" w:rsidRPr="00444087">
        <w:rPr>
          <w:b/>
        </w:rPr>
        <w:t>426</w:t>
      </w:r>
      <w:r w:rsidRPr="00444087">
        <w:rPr>
          <w:b/>
        </w:rPr>
        <w:t>-КС</w:t>
      </w:r>
      <w:r w:rsidR="00D32451" w:rsidRPr="00444087">
        <w:rPr>
          <w:b/>
        </w:rPr>
        <w:t>-</w:t>
      </w:r>
      <w:r w:rsidRPr="00444087">
        <w:rPr>
          <w:b/>
        </w:rPr>
        <w:t>201</w:t>
      </w:r>
      <w:r w:rsidR="00F77617" w:rsidRPr="00444087">
        <w:rPr>
          <w:b/>
        </w:rPr>
        <w:t>5</w:t>
      </w:r>
    </w:p>
    <w:p w:rsidR="006E2F20" w:rsidRPr="00444087" w:rsidRDefault="006E2F20" w:rsidP="006E2F20">
      <w:pPr>
        <w:rPr>
          <w:b/>
        </w:rPr>
      </w:pPr>
      <w:r w:rsidRPr="00444087">
        <w:rPr>
          <w:b/>
        </w:rPr>
        <w:t>«</w:t>
      </w:r>
      <w:r w:rsidR="001F4F6F">
        <w:rPr>
          <w:b/>
        </w:rPr>
        <w:t xml:space="preserve"> 13 </w:t>
      </w:r>
      <w:r w:rsidRPr="00444087">
        <w:rPr>
          <w:b/>
        </w:rPr>
        <w:t xml:space="preserve">» </w:t>
      </w:r>
      <w:r w:rsidR="001F4F6F">
        <w:rPr>
          <w:b/>
        </w:rPr>
        <w:t>октября</w:t>
      </w:r>
      <w:r w:rsidRPr="00444087">
        <w:rPr>
          <w:b/>
        </w:rPr>
        <w:t xml:space="preserve"> 201</w:t>
      </w:r>
      <w:r w:rsidR="00F77617" w:rsidRPr="00444087">
        <w:rPr>
          <w:b/>
        </w:rPr>
        <w:t>5</w:t>
      </w:r>
      <w:r w:rsidRPr="00444087">
        <w:rPr>
          <w:b/>
        </w:rPr>
        <w:t xml:space="preserve"> года</w:t>
      </w:r>
    </w:p>
    <w:p w:rsidR="00B12374" w:rsidRPr="00444087" w:rsidRDefault="00B12374" w:rsidP="006E2F20">
      <w:pPr>
        <w:rPr>
          <w:b/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D10DE5">
        <w:rPr>
          <w:b/>
        </w:rPr>
        <w:t>«</w:t>
      </w:r>
      <w:r w:rsidR="006270E8" w:rsidRPr="006270E8">
        <w:rPr>
          <w:b/>
        </w:rPr>
        <w:t>Выполнение проектно-изыскательских работ и осуществление авторского надзора за выполнением строительно-монтажных работ в соответствии с комплексным Заданием на проектирование №КЗП-Т17</w:t>
      </w:r>
      <w:r w:rsidR="00940048" w:rsidRPr="008E6319">
        <w:rPr>
          <w:b/>
        </w:rPr>
        <w:t>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>№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504A34" w:rsidRDefault="00504A34" w:rsidP="00504A34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504A34" w:rsidRDefault="00504A34" w:rsidP="00504A34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>
        <w:t xml:space="preserve">коммерческой части оферт </w:t>
      </w:r>
      <w:r w:rsidRPr="00407AC6">
        <w:t xml:space="preserve">будут </w:t>
      </w:r>
      <w:r>
        <w:t>проведены коммерческие переговоры</w:t>
      </w:r>
      <w:r w:rsidRPr="00407AC6">
        <w:t xml:space="preserve">.  </w:t>
      </w:r>
    </w:p>
    <w:p w:rsidR="003D63BB" w:rsidRDefault="00504A34" w:rsidP="00504A34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604B7A">
        <w:rPr>
          <w:b/>
        </w:rPr>
        <w:t>15</w:t>
      </w:r>
      <w:r w:rsidRPr="008234DD">
        <w:rPr>
          <w:b/>
        </w:rPr>
        <w:t xml:space="preserve"> </w:t>
      </w:r>
      <w:r w:rsidR="006270E8">
        <w:rPr>
          <w:b/>
        </w:rPr>
        <w:t>дека</w:t>
      </w:r>
      <w:r w:rsidR="00604B7A">
        <w:rPr>
          <w:b/>
        </w:rPr>
        <w:t>бря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1357C3">
      <w:pPr>
        <w:numPr>
          <w:ilvl w:val="0"/>
          <w:numId w:val="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1357C3">
      <w:pPr>
        <w:numPr>
          <w:ilvl w:val="0"/>
          <w:numId w:val="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1357C3">
      <w:pPr>
        <w:numPr>
          <w:ilvl w:val="0"/>
          <w:numId w:val="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Default="00250AAC" w:rsidP="001357C3">
      <w:pPr>
        <w:numPr>
          <w:ilvl w:val="0"/>
          <w:numId w:val="4"/>
        </w:numPr>
        <w:suppressAutoHyphens/>
        <w:autoSpaceDE w:val="0"/>
        <w:jc w:val="both"/>
      </w:pPr>
      <w:r>
        <w:t>Сметы</w:t>
      </w:r>
      <w:r w:rsidR="00E30FB0" w:rsidRPr="00E164EF">
        <w:t xml:space="preserve"> </w:t>
      </w:r>
      <w:r w:rsidR="008234DD" w:rsidRPr="00407AC6">
        <w:t>(Приложение №</w:t>
      </w:r>
      <w:r w:rsidR="0067384A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7384A">
        <w:t xml:space="preserve">с требованиями п. </w:t>
      </w:r>
      <w:r w:rsidR="00E428D7">
        <w:t>2.1</w:t>
      </w:r>
      <w:r w:rsidR="0067384A">
        <w:t xml:space="preserve"> Приложения №3 к настоящему ПДО</w:t>
      </w:r>
      <w:r w:rsidR="006D4830" w:rsidRPr="006D4830">
        <w:t>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Default="002675DD" w:rsidP="001357C3">
      <w:pPr>
        <w:numPr>
          <w:ilvl w:val="0"/>
          <w:numId w:val="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89551C" w:rsidRDefault="0089551C" w:rsidP="001357C3">
      <w:pPr>
        <w:numPr>
          <w:ilvl w:val="0"/>
          <w:numId w:val="4"/>
        </w:numPr>
        <w:suppressAutoHyphens/>
        <w:autoSpaceDE w:val="0"/>
        <w:jc w:val="both"/>
      </w:pPr>
      <w:r w:rsidRPr="009C5702">
        <w:rPr>
          <w:sz w:val="22"/>
          <w:szCs w:val="22"/>
        </w:rPr>
        <w:t>Состав и содержание раздела рабочего проекта по автоматизации</w:t>
      </w:r>
      <w:r>
        <w:rPr>
          <w:sz w:val="22"/>
          <w:szCs w:val="22"/>
        </w:rPr>
        <w:t xml:space="preserve"> (Приложение №5</w:t>
      </w:r>
      <w:r w:rsidRPr="0089551C">
        <w:t xml:space="preserve"> </w:t>
      </w:r>
      <w:r w:rsidRPr="00407AC6">
        <w:t xml:space="preserve">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450CAC" w:rsidRDefault="0067384A" w:rsidP="001357C3">
      <w:pPr>
        <w:numPr>
          <w:ilvl w:val="0"/>
          <w:numId w:val="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скрепленные печатью организации в редакции Заказчика, в 2 (двух) экземплярах;</w:t>
      </w:r>
    </w:p>
    <w:p w:rsidR="000465BF" w:rsidRDefault="000465BF" w:rsidP="001357C3">
      <w:pPr>
        <w:numPr>
          <w:ilvl w:val="0"/>
          <w:numId w:val="4"/>
        </w:numPr>
        <w:autoSpaceDE w:val="0"/>
        <w:jc w:val="both"/>
      </w:pPr>
      <w:r w:rsidRPr="00407AC6">
        <w:t xml:space="preserve">Справка </w:t>
      </w:r>
      <w:r>
        <w:t xml:space="preserve">о заключенных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74366D" w:rsidRDefault="0074366D" w:rsidP="0074366D">
      <w:pPr>
        <w:numPr>
          <w:ilvl w:val="0"/>
          <w:numId w:val="4"/>
        </w:numPr>
        <w:autoSpaceDE w:val="0"/>
        <w:jc w:val="both"/>
      </w:pPr>
      <w:r w:rsidRPr="0074366D">
        <w:t>Справка о среднегодовом обороте участника закупки за последние 3 года</w:t>
      </w:r>
      <w:r>
        <w:t>;</w:t>
      </w:r>
    </w:p>
    <w:p w:rsidR="0074366D" w:rsidRDefault="0089619A" w:rsidP="0089619A">
      <w:pPr>
        <w:numPr>
          <w:ilvl w:val="0"/>
          <w:numId w:val="4"/>
        </w:numPr>
        <w:autoSpaceDE w:val="0"/>
        <w:jc w:val="both"/>
      </w:pPr>
      <w:r w:rsidRPr="0089619A">
        <w:lastRenderedPageBreak/>
        <w:t>Справка за подписью руководителя подрядной организации, с расчетом, подтверждающим непревышение разницы между 2х кратным среднегодовым объемом выполненных работ (ПИР) за последние 3 года и объемом обязательств в ОАО "Славнефть-ЯНОС", ОАО "Газпромнефть", ОАО "НК "Роснефть"</w:t>
      </w:r>
      <w:r w:rsidR="0074366D">
        <w:t>;</w:t>
      </w:r>
    </w:p>
    <w:p w:rsidR="0074366D" w:rsidRPr="00407AC6" w:rsidRDefault="0074366D" w:rsidP="0074366D">
      <w:pPr>
        <w:numPr>
          <w:ilvl w:val="0"/>
          <w:numId w:val="4"/>
        </w:numPr>
        <w:autoSpaceDE w:val="0"/>
        <w:jc w:val="both"/>
      </w:pPr>
      <w:r w:rsidRPr="0074366D">
        <w:t>Справка о наличии кадровых ресурсов, планируемых к привлечению для выполнения работ по предмету закупки (по форме № 6), с указанием областей аттестации в области промышленной безопасности, проведенного обучения работе с ПО, а также выполняемых</w:t>
      </w:r>
      <w:r w:rsidR="00AA3CEA">
        <w:t xml:space="preserve"> разделов проекта;</w:t>
      </w:r>
    </w:p>
    <w:p w:rsidR="008045A2" w:rsidRDefault="008045A2" w:rsidP="001357C3">
      <w:pPr>
        <w:numPr>
          <w:ilvl w:val="0"/>
          <w:numId w:val="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B97C39">
        <w:rPr>
          <w:iCs/>
        </w:rPr>
        <w:t>6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497D1A" w:rsidP="001357C3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89619A" w:rsidRDefault="0089619A" w:rsidP="0089619A">
      <w:pPr>
        <w:numPr>
          <w:ilvl w:val="0"/>
          <w:numId w:val="4"/>
        </w:numPr>
        <w:jc w:val="both"/>
      </w:pPr>
      <w:r w:rsidRPr="0089619A">
        <w:t>Письмо об обязательстве привлекать к работам на территории ОАО "Славнефть-ЯНОС" только работников, являющихся гражданами Российской Федерации</w:t>
      </w:r>
      <w:r>
        <w:t>;</w:t>
      </w:r>
    </w:p>
    <w:p w:rsidR="00497D1A" w:rsidRDefault="00497D1A" w:rsidP="001357C3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(САПР);</w:t>
      </w:r>
      <w:r w:rsidR="00DB34AF">
        <w:t xml:space="preserve"> </w:t>
      </w:r>
    </w:p>
    <w:p w:rsidR="00CB49B9" w:rsidRPr="00497D1A" w:rsidRDefault="00CB49B9" w:rsidP="001357C3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 xml:space="preserve">, подтверждающее согласие организации по выполнению доли работ, которая должна быть выполнена собственными силами (в % от стоимости оферты), не менее </w:t>
      </w:r>
      <w:r w:rsidR="00CF34AE">
        <w:t>8</w:t>
      </w:r>
      <w:r>
        <w:t>0% от стоимости оферты;</w:t>
      </w:r>
    </w:p>
    <w:p w:rsidR="000E3711" w:rsidRPr="007F27EE" w:rsidRDefault="000E3711" w:rsidP="001357C3">
      <w:pPr>
        <w:numPr>
          <w:ilvl w:val="0"/>
          <w:numId w:val="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СРО;</w:t>
      </w:r>
    </w:p>
    <w:p w:rsidR="007F27EE" w:rsidRPr="007F27EE" w:rsidRDefault="007F27EE" w:rsidP="001357C3">
      <w:pPr>
        <w:numPr>
          <w:ilvl w:val="0"/>
          <w:numId w:val="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87799E" w:rsidRPr="00250AAC" w:rsidRDefault="005523DE" w:rsidP="0089619A">
      <w:pPr>
        <w:numPr>
          <w:ilvl w:val="0"/>
          <w:numId w:val="4"/>
        </w:numPr>
        <w:jc w:val="both"/>
        <w:rPr>
          <w:sz w:val="20"/>
          <w:szCs w:val="20"/>
        </w:rPr>
      </w:pPr>
      <w:r>
        <w:t>П</w:t>
      </w:r>
      <w:r w:rsidR="00E57DC4" w:rsidRPr="00250AAC">
        <w:t>исьмо в свободной форме</w:t>
      </w:r>
      <w:r w:rsidR="0089619A">
        <w:t xml:space="preserve"> о</w:t>
      </w:r>
      <w:r w:rsidR="00E57DC4" w:rsidRPr="00250AAC">
        <w:t xml:space="preserve"> </w:t>
      </w:r>
      <w:r w:rsidR="0089619A">
        <w:t>с</w:t>
      </w:r>
      <w:r w:rsidR="0089619A" w:rsidRPr="0089619A">
        <w:t>огласи</w:t>
      </w:r>
      <w:r w:rsidR="0089619A">
        <w:t>и</w:t>
      </w:r>
      <w:r w:rsidR="0089619A" w:rsidRPr="0089619A">
        <w:t xml:space="preserve"> участника с текстом договора</w:t>
      </w:r>
      <w:r w:rsidR="0089619A">
        <w:t>,</w:t>
      </w:r>
      <w:r w:rsidR="00E57DC4" w:rsidRPr="00250AAC">
        <w:t xml:space="preserve"> сроках выполнения работ по тендеру, условиях</w:t>
      </w:r>
      <w:r w:rsidR="00250AAC" w:rsidRPr="00250AAC">
        <w:t xml:space="preserve"> оплаты работ</w:t>
      </w:r>
      <w:r w:rsidR="00E57DC4" w:rsidRPr="00250AAC">
        <w:t>.</w:t>
      </w:r>
    </w:p>
    <w:p w:rsidR="00DE5CC2" w:rsidRDefault="00DE5CC2" w:rsidP="00444087">
      <w:pPr>
        <w:pStyle w:val="37"/>
        <w:widowControl/>
        <w:spacing w:before="12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87799E" w:rsidRPr="000156BF" w:rsidRDefault="0087799E" w:rsidP="00444087">
      <w:pPr>
        <w:pStyle w:val="37"/>
        <w:widowControl/>
        <w:spacing w:before="24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444087">
        <w:rPr>
          <w:b/>
          <w:bCs/>
        </w:rPr>
        <w:t xml:space="preserve"> 14 </w:t>
      </w:r>
      <w:r w:rsidRPr="000156BF">
        <w:rPr>
          <w:b/>
          <w:bCs/>
        </w:rPr>
        <w:t xml:space="preserve">» </w:t>
      </w:r>
      <w:r w:rsidR="00444087">
        <w:rPr>
          <w:b/>
          <w:bCs/>
        </w:rPr>
        <w:t>октября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444087">
      <w:pPr>
        <w:spacing w:before="120" w:after="120"/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444087">
        <w:rPr>
          <w:b/>
          <w:bCs/>
        </w:rPr>
        <w:t>16:00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444087">
        <w:rPr>
          <w:b/>
          <w:bCs/>
        </w:rPr>
        <w:t xml:space="preserve"> 28 </w:t>
      </w:r>
      <w:r w:rsidR="00DE5CC2">
        <w:rPr>
          <w:b/>
          <w:bCs/>
        </w:rPr>
        <w:t xml:space="preserve">» </w:t>
      </w:r>
      <w:r w:rsidR="00444087">
        <w:rPr>
          <w:b/>
          <w:bCs/>
        </w:rPr>
        <w:t>октября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444087">
      <w:pPr>
        <w:spacing w:after="100" w:afterAutospacing="1"/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604B7A">
        <w:rPr>
          <w:b/>
          <w:bCs/>
        </w:rPr>
        <w:t>15</w:t>
      </w:r>
      <w:r w:rsidRPr="000156BF">
        <w:rPr>
          <w:b/>
          <w:bCs/>
        </w:rPr>
        <w:t xml:space="preserve">» </w:t>
      </w:r>
      <w:r w:rsidR="006270E8">
        <w:rPr>
          <w:b/>
          <w:bCs/>
        </w:rPr>
        <w:t>дека</w:t>
      </w:r>
      <w:r w:rsidR="00604B7A">
        <w:rPr>
          <w:b/>
          <w:bCs/>
        </w:rPr>
        <w:t>бря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0E3711" w:rsidRDefault="008A23D9" w:rsidP="00444087">
      <w:pPr>
        <w:spacing w:before="120"/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Pr="002B1BD0" w:rsidRDefault="000E3711" w:rsidP="00444087">
      <w:pPr>
        <w:spacing w:before="120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444087">
      <w:pPr>
        <w:spacing w:before="120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hyperlink r:id="rId9" w:history="1">
        <w:r w:rsidR="00444087" w:rsidRPr="00AE5520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444087">
      <w:pPr>
        <w:spacing w:before="120"/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5523DE" w:rsidRDefault="005523DE" w:rsidP="00444087">
      <w:pPr>
        <w:spacing w:before="120"/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</w:t>
      </w:r>
      <w:r w:rsidR="0034561B">
        <w:rPr>
          <w:b/>
          <w:u w:val="single"/>
        </w:rPr>
        <w:t>426</w:t>
      </w:r>
      <w:r>
        <w:rPr>
          <w:b/>
          <w:u w:val="single"/>
        </w:rPr>
        <w:t>-КС-2015».</w:t>
      </w:r>
    </w:p>
    <w:p w:rsidR="00504A34" w:rsidRPr="00444087" w:rsidRDefault="00504A34" w:rsidP="00444087">
      <w:pPr>
        <w:spacing w:before="120"/>
        <w:ind w:firstLine="681"/>
        <w:jc w:val="both"/>
        <w:rPr>
          <w:b/>
          <w:u w:val="single"/>
        </w:rPr>
      </w:pPr>
      <w:r w:rsidRPr="00444087">
        <w:rPr>
          <w:b/>
          <w:u w:val="single"/>
        </w:rPr>
        <w:t>Претендент передает следующие комплекты документов:</w:t>
      </w:r>
    </w:p>
    <w:p w:rsidR="00504A34" w:rsidRPr="00D254A3" w:rsidRDefault="00504A34" w:rsidP="00504A34">
      <w:pPr>
        <w:numPr>
          <w:ilvl w:val="0"/>
          <w:numId w:val="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2 конверта документов, </w:t>
      </w:r>
    </w:p>
    <w:p w:rsidR="00504A34" w:rsidRPr="00D254A3" w:rsidRDefault="00504A34" w:rsidP="00504A34">
      <w:pPr>
        <w:ind w:left="720"/>
        <w:jc w:val="both"/>
        <w:rPr>
          <w:sz w:val="20"/>
          <w:szCs w:val="20"/>
        </w:rPr>
      </w:pPr>
      <w:r w:rsidRPr="00D254A3">
        <w:t xml:space="preserve">один из которых содержит оригиналы документов </w:t>
      </w:r>
    </w:p>
    <w:p w:rsidR="00504A34" w:rsidRPr="00D254A3" w:rsidRDefault="00504A34" w:rsidP="00504A34">
      <w:pPr>
        <w:ind w:left="720"/>
        <w:jc w:val="both"/>
      </w:pPr>
      <w:r w:rsidRPr="00D254A3">
        <w:t xml:space="preserve">   - </w:t>
      </w:r>
      <w:r>
        <w:t xml:space="preserve"> </w:t>
      </w:r>
      <w:r w:rsidRPr="00D254A3">
        <w:t>приложения №№1, 5, 6</w:t>
      </w:r>
      <w:r>
        <w:t xml:space="preserve"> </w:t>
      </w:r>
      <w:r w:rsidRPr="00D254A3">
        <w:t xml:space="preserve">к настоящему ПДО, </w:t>
      </w:r>
    </w:p>
    <w:p w:rsidR="00504A34" w:rsidRPr="00D254A3" w:rsidRDefault="00504A34" w:rsidP="00504A34">
      <w:pPr>
        <w:ind w:left="720"/>
        <w:jc w:val="both"/>
      </w:pPr>
      <w:r w:rsidRPr="00D254A3">
        <w:t xml:space="preserve">   - письмо в свободной форме </w:t>
      </w:r>
      <w:r w:rsidR="0089551C">
        <w:t>о</w:t>
      </w:r>
      <w:r w:rsidR="0089551C" w:rsidRPr="00250AAC">
        <w:t xml:space="preserve"> </w:t>
      </w:r>
      <w:r w:rsidR="0089551C">
        <w:t>с</w:t>
      </w:r>
      <w:r w:rsidR="0089551C" w:rsidRPr="0089619A">
        <w:t>огласи</w:t>
      </w:r>
      <w:r w:rsidR="0089551C">
        <w:t>и</w:t>
      </w:r>
      <w:r w:rsidR="0089551C" w:rsidRPr="0089619A">
        <w:t xml:space="preserve"> участника с текстом договора</w:t>
      </w:r>
      <w:r w:rsidR="0089551C">
        <w:t>,</w:t>
      </w:r>
      <w:r w:rsidR="0089551C" w:rsidRPr="00250AAC">
        <w:t xml:space="preserve"> сроках выполнения работ по тендеру, условиях оплаты работ</w:t>
      </w:r>
      <w:r w:rsidRPr="00D254A3">
        <w:t>;</w:t>
      </w:r>
      <w:r>
        <w:t xml:space="preserve"> </w:t>
      </w:r>
    </w:p>
    <w:p w:rsidR="00504A34" w:rsidRDefault="00504A34" w:rsidP="00504A34">
      <w:pPr>
        <w:ind w:left="720"/>
        <w:jc w:val="both"/>
        <w:rPr>
          <w:rFonts w:cs="Arial"/>
          <w:szCs w:val="22"/>
        </w:rPr>
      </w:pPr>
      <w:r w:rsidRPr="00D254A3"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AA3CEA" w:rsidRDefault="00AA3CEA" w:rsidP="00504A34">
      <w:pPr>
        <w:ind w:left="720"/>
        <w:jc w:val="both"/>
      </w:pPr>
      <w:r>
        <w:rPr>
          <w:rFonts w:cs="Arial"/>
          <w:szCs w:val="22"/>
        </w:rPr>
        <w:lastRenderedPageBreak/>
        <w:t xml:space="preserve">  - </w:t>
      </w:r>
      <w:r>
        <w:t>с</w:t>
      </w:r>
      <w:r w:rsidRPr="0089619A">
        <w:t>правка за подписью руководителя подрядной организации, с расчетом, подтверждающим непревышение разницы между 2х кратным среднегодовым объемом выполненных работ (ПИР) за последние 3 года и объемом обязательств в ОАО "Славнефть-ЯНОС", ОАО "Газпромнефть", ОАО "НК "Роснефть"</w:t>
      </w:r>
      <w:r>
        <w:t>;</w:t>
      </w:r>
    </w:p>
    <w:p w:rsidR="00AA3CEA" w:rsidRDefault="00AA3CEA" w:rsidP="00504A34">
      <w:pPr>
        <w:ind w:left="720"/>
        <w:jc w:val="both"/>
        <w:rPr>
          <w:rFonts w:cs="Arial"/>
          <w:szCs w:val="22"/>
        </w:rPr>
      </w:pPr>
      <w:r>
        <w:t xml:space="preserve">  - с</w:t>
      </w:r>
      <w:r w:rsidRPr="0074366D">
        <w:t>правка о наличии кадровых ресурсов, планируемых к привлечению для выполнения работ по предмету закупки (по форме № 6), с указанием областей аттестации в области промышленной безопасности, проведенного обучения работе с ПО, а также выполняемых</w:t>
      </w:r>
      <w:r>
        <w:t xml:space="preserve"> разделов проекта;</w:t>
      </w:r>
    </w:p>
    <w:p w:rsidR="00504A34" w:rsidRPr="00D254A3" w:rsidRDefault="00504A34" w:rsidP="00504A34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t xml:space="preserve">   - сметы на выполнение работ с указанием всех видов и объемов работ в соответствии с заданием на проектирование и договором,  а также применяемых расценок и расчетных коэффициентов (БЕЗ СТОИМОСТИ);</w:t>
      </w:r>
    </w:p>
    <w:p w:rsidR="00504A34" w:rsidRPr="00D254A3" w:rsidRDefault="00504A34" w:rsidP="00504A34">
      <w:pPr>
        <w:ind w:left="720"/>
        <w:jc w:val="both"/>
      </w:pPr>
      <w:r w:rsidRPr="00D254A3">
        <w:t xml:space="preserve">   - </w:t>
      </w:r>
      <w:r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504A34" w:rsidRPr="00D254A3" w:rsidRDefault="00504A34" w:rsidP="00504A34">
      <w:pPr>
        <w:ind w:left="720"/>
        <w:jc w:val="both"/>
      </w:pPr>
      <w:r w:rsidRPr="00D254A3">
        <w:t xml:space="preserve">   - </w:t>
      </w:r>
      <w:r>
        <w:t>п</w:t>
      </w:r>
      <w:r w:rsidRPr="00D254A3">
        <w:t>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(САПР);</w:t>
      </w:r>
    </w:p>
    <w:p w:rsidR="00504A34" w:rsidRDefault="00504A34" w:rsidP="00504A34">
      <w:pPr>
        <w:ind w:left="720"/>
        <w:jc w:val="both"/>
      </w:pPr>
      <w:r w:rsidRPr="00D254A3">
        <w:t xml:space="preserve">   - </w:t>
      </w:r>
      <w:r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(в % от стоимости оферты), не менее 80% от стоимости оферты;</w:t>
      </w:r>
    </w:p>
    <w:p w:rsidR="00AA3CEA" w:rsidRPr="00497D1A" w:rsidRDefault="00AA3CEA" w:rsidP="00504A34">
      <w:pPr>
        <w:ind w:left="720"/>
        <w:jc w:val="both"/>
      </w:pPr>
      <w:r>
        <w:t xml:space="preserve">  - п</w:t>
      </w:r>
      <w:r w:rsidRPr="0089619A">
        <w:t>исьмо об обязательстве привлекать к работам на территории ОАО "Славнефть-ЯНОС" только работников, являющихся гражданами Российской Федерации</w:t>
      </w:r>
      <w:r>
        <w:t>;</w:t>
      </w:r>
    </w:p>
    <w:p w:rsidR="00504A34" w:rsidRPr="007F27EE" w:rsidRDefault="00504A34" w:rsidP="00504A34">
      <w:pPr>
        <w:ind w:left="720"/>
        <w:jc w:val="both"/>
        <w:rPr>
          <w:sz w:val="20"/>
          <w:szCs w:val="20"/>
        </w:rPr>
      </w:pPr>
      <w:r>
        <w:t xml:space="preserve">  - заверенная копия действующего свидетельства СРО;</w:t>
      </w:r>
    </w:p>
    <w:p w:rsidR="00504A34" w:rsidRPr="007F27EE" w:rsidRDefault="00504A34" w:rsidP="00504A34">
      <w:pPr>
        <w:ind w:left="720"/>
        <w:jc w:val="both"/>
        <w:rPr>
          <w:sz w:val="20"/>
          <w:szCs w:val="20"/>
        </w:rPr>
      </w:pPr>
      <w:r>
        <w:t xml:space="preserve">  - заверенная копия действующего свидетельства СМК ИСО 9001;</w:t>
      </w:r>
    </w:p>
    <w:p w:rsidR="00504A34" w:rsidRPr="00390735" w:rsidRDefault="00504A34" w:rsidP="00504A34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 отсканированными оригиналами документов</w:t>
      </w:r>
      <w:r>
        <w:t xml:space="preserve">, </w:t>
      </w:r>
      <w:r w:rsidRPr="00390735">
        <w:t>содержащимися в конверте</w:t>
      </w:r>
      <w:r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>
        <w:t>, отдельно по файлам</w:t>
      </w:r>
      <w:r w:rsidRPr="00390735">
        <w:t>;</w:t>
      </w:r>
    </w:p>
    <w:p w:rsidR="00504A34" w:rsidRPr="00293FD1" w:rsidRDefault="00504A34" w:rsidP="00504A34">
      <w:pPr>
        <w:ind w:left="720"/>
        <w:jc w:val="both"/>
        <w:rPr>
          <w:color w:val="FF0000"/>
          <w:sz w:val="20"/>
          <w:szCs w:val="20"/>
        </w:rPr>
      </w:pPr>
    </w:p>
    <w:p w:rsidR="00504A34" w:rsidRPr="00324619" w:rsidRDefault="00504A34" w:rsidP="00504A34">
      <w:pPr>
        <w:numPr>
          <w:ilvl w:val="0"/>
          <w:numId w:val="6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2 конверта документов, </w:t>
      </w:r>
    </w:p>
    <w:p w:rsidR="00504A34" w:rsidRPr="00324619" w:rsidRDefault="00504A34" w:rsidP="00504A34">
      <w:pPr>
        <w:ind w:left="709"/>
        <w:jc w:val="both"/>
      </w:pPr>
      <w:r w:rsidRPr="00324619">
        <w:t xml:space="preserve"> один из которых содержит оригиналы документов:</w:t>
      </w:r>
    </w:p>
    <w:p w:rsidR="00504A34" w:rsidRPr="00324619" w:rsidRDefault="00504A34" w:rsidP="00504A34">
      <w:pPr>
        <w:ind w:left="709"/>
        <w:jc w:val="both"/>
      </w:pPr>
      <w:r w:rsidRPr="00324619">
        <w:t xml:space="preserve">- приложение №2 к настоящему ПДО, </w:t>
      </w:r>
    </w:p>
    <w:p w:rsidR="00504A34" w:rsidRPr="00324619" w:rsidRDefault="00504A34" w:rsidP="00504A34">
      <w:pPr>
        <w:ind w:left="709"/>
        <w:jc w:val="both"/>
      </w:pPr>
      <w:r w:rsidRPr="00324619">
        <w:t xml:space="preserve">- </w:t>
      </w:r>
      <w:r>
        <w:t>Договор (</w:t>
      </w:r>
      <w:r w:rsidRPr="00324619">
        <w:t>приложение №4 к настоящему ПДО</w:t>
      </w:r>
      <w:r>
        <w:t>)</w:t>
      </w:r>
      <w:r w:rsidRPr="00324619">
        <w:t xml:space="preserve"> с  Приложениями №№ 2, 3, </w:t>
      </w:r>
      <w:r>
        <w:t xml:space="preserve">4, 5, </w:t>
      </w:r>
      <w:r w:rsidRPr="00324619">
        <w:t>6</w:t>
      </w:r>
      <w:r>
        <w:t xml:space="preserve"> </w:t>
      </w:r>
      <w:r w:rsidRPr="00324619">
        <w:t xml:space="preserve">к </w:t>
      </w:r>
      <w:r w:rsidR="00AA3CEA">
        <w:t>нему;</w:t>
      </w:r>
    </w:p>
    <w:p w:rsidR="008A23D9" w:rsidRDefault="00504A34" w:rsidP="00504A34">
      <w:pPr>
        <w:ind w:firstLine="681"/>
        <w:jc w:val="both"/>
        <w:rPr>
          <w:b/>
          <w:u w:val="single"/>
        </w:rPr>
      </w:pPr>
      <w:r w:rsidRPr="00324619">
        <w:t xml:space="preserve">  второй – копии всех документов конверта с оригиналами. В конверт с пометкой </w:t>
      </w:r>
      <w:r w:rsidRPr="00324619">
        <w:rPr>
          <w:b/>
        </w:rPr>
        <w:t xml:space="preserve">«Оригинал </w:t>
      </w:r>
      <w:r w:rsidRPr="00324619">
        <w:rPr>
          <w:b/>
          <w:i/>
        </w:rPr>
        <w:t>коммерческой</w:t>
      </w:r>
      <w:r w:rsidRPr="00324619">
        <w:rPr>
          <w:b/>
        </w:rPr>
        <w:t xml:space="preserve"> части оферты»</w:t>
      </w:r>
      <w:r w:rsidRPr="00324619">
        <w:t xml:space="preserve"> вкладывается электронный носитель информации  с отсканированными оригиналами документов, содержащимися в конверте, в формате </w:t>
      </w:r>
      <w:r w:rsidRPr="00324619">
        <w:rPr>
          <w:lang w:val="en-US"/>
        </w:rPr>
        <w:t>PDF</w:t>
      </w:r>
      <w:r w:rsidRPr="00324619">
        <w:t>, отдельно по файлам</w:t>
      </w:r>
      <w:r w:rsidRPr="000C2E80">
        <w:t>,</w:t>
      </w:r>
      <w:r w:rsidRPr="000C2E80">
        <w:rPr>
          <w:i/>
        </w:rPr>
        <w:t xml:space="preserve"> </w:t>
      </w:r>
      <w:r w:rsidRPr="000C2E80">
        <w:rPr>
          <w:rStyle w:val="affb"/>
          <w:i w:val="0"/>
        </w:rPr>
        <w:t xml:space="preserve">ч/б, с разрешением не выше 200 </w:t>
      </w:r>
      <w:r w:rsidRPr="000C2E80">
        <w:rPr>
          <w:rStyle w:val="affb"/>
          <w:i w:val="0"/>
          <w:lang w:val="en-US"/>
        </w:rPr>
        <w:t>dpi</w:t>
      </w:r>
      <w:r w:rsidRPr="000C2E80">
        <w:rPr>
          <w:i/>
        </w:rPr>
        <w:t>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</w:t>
      </w:r>
      <w:r w:rsidR="00727C5F">
        <w:rPr>
          <w:color w:val="000000"/>
        </w:rPr>
        <w:t>23</w:t>
      </w:r>
      <w:r>
        <w:rPr>
          <w:color w:val="000000"/>
        </w:rPr>
        <w:t xml:space="preserve">, г. Ярославль, </w:t>
      </w:r>
      <w:bookmarkStart w:id="0" w:name="_GoBack"/>
      <w:bookmarkEnd w:id="0"/>
      <w:r>
        <w:rPr>
          <w:color w:val="000000"/>
        </w:rPr>
        <w:t>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444087">
        <w:rPr>
          <w:rStyle w:val="afd"/>
          <w:rFonts w:ascii="Times New Roman" w:hAnsi="Times New Roman"/>
          <w:color w:val="auto"/>
          <w:u w:val="none"/>
        </w:rPr>
        <w:t xml:space="preserve"> 26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444087">
        <w:rPr>
          <w:rStyle w:val="afd"/>
          <w:rFonts w:ascii="Times New Roman" w:hAnsi="Times New Roman"/>
          <w:color w:val="auto"/>
          <w:u w:val="none"/>
        </w:rPr>
        <w:t>октября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D748C0" w:rsidRPr="00953150" w:rsidRDefault="00D10DE5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Начальник сектора </w:t>
      </w:r>
      <w:r w:rsidR="00D748C0">
        <w:rPr>
          <w:bCs/>
          <w:color w:val="000000"/>
          <w:szCs w:val="16"/>
        </w:rPr>
        <w:t xml:space="preserve">отдела закупки услуг </w:t>
      </w:r>
      <w:r w:rsidR="00D748C0" w:rsidRPr="00953150">
        <w:rPr>
          <w:bCs/>
          <w:color w:val="000000"/>
          <w:szCs w:val="16"/>
        </w:rPr>
        <w:t xml:space="preserve">ОАО </w:t>
      </w:r>
      <w:r w:rsidR="00D748C0">
        <w:rPr>
          <w:bCs/>
          <w:color w:val="000000"/>
          <w:szCs w:val="16"/>
        </w:rPr>
        <w:t>"</w:t>
      </w:r>
      <w:r w:rsidR="00D748C0" w:rsidRPr="00953150">
        <w:rPr>
          <w:bCs/>
          <w:color w:val="000000"/>
          <w:szCs w:val="16"/>
        </w:rPr>
        <w:t>Славнефть-ЯНОС</w:t>
      </w:r>
      <w:r w:rsidR="00D748C0">
        <w:rPr>
          <w:bCs/>
          <w:color w:val="000000"/>
          <w:szCs w:val="16"/>
        </w:rPr>
        <w:t>"</w:t>
      </w:r>
      <w:r w:rsidR="00D748C0" w:rsidRPr="00953150">
        <w:rPr>
          <w:bCs/>
          <w:color w:val="000000"/>
          <w:szCs w:val="16"/>
        </w:rPr>
        <w:t xml:space="preserve"> </w:t>
      </w:r>
    </w:p>
    <w:p w:rsidR="00D748C0" w:rsidRPr="00953150" w:rsidRDefault="00D10DE5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Детко</w:t>
      </w:r>
      <w:r w:rsidR="00D748C0">
        <w:rPr>
          <w:bCs/>
          <w:color w:val="000000"/>
          <w:szCs w:val="16"/>
        </w:rPr>
        <w:t>в А</w:t>
      </w:r>
      <w:r>
        <w:rPr>
          <w:bCs/>
          <w:color w:val="000000"/>
          <w:szCs w:val="16"/>
        </w:rPr>
        <w:t>лександр</w:t>
      </w:r>
      <w:r w:rsidR="00D748C0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Игоре</w:t>
      </w:r>
      <w:r w:rsidR="00D748C0">
        <w:rPr>
          <w:bCs/>
          <w:color w:val="000000"/>
          <w:szCs w:val="16"/>
        </w:rPr>
        <w:t>вич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</w:t>
      </w:r>
      <w:r w:rsidR="00D10DE5">
        <w:rPr>
          <w:bCs/>
          <w:szCs w:val="16"/>
        </w:rPr>
        <w:t>3</w:t>
      </w:r>
      <w:r>
        <w:rPr>
          <w:bCs/>
          <w:szCs w:val="16"/>
        </w:rPr>
        <w:t>-</w:t>
      </w:r>
      <w:r w:rsidR="00D10DE5">
        <w:rPr>
          <w:bCs/>
          <w:szCs w:val="16"/>
        </w:rPr>
        <w:t>16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 w:rsidR="00D10DE5">
        <w:rPr>
          <w:bCs/>
          <w:szCs w:val="16"/>
        </w:rPr>
        <w:t>2</w:t>
      </w:r>
    </w:p>
    <w:p w:rsidR="00D748C0" w:rsidRPr="001F4F6F" w:rsidRDefault="00D748C0" w:rsidP="00D748C0">
      <w:pPr>
        <w:rPr>
          <w:rStyle w:val="afd"/>
          <w:lang w:val="en-US"/>
        </w:rPr>
      </w:pPr>
      <w:r w:rsidRPr="00E17FDB">
        <w:rPr>
          <w:lang w:val="en-US"/>
        </w:rPr>
        <w:t>E</w:t>
      </w:r>
      <w:r w:rsidRPr="00D10DE5">
        <w:rPr>
          <w:lang w:val="en-US"/>
        </w:rPr>
        <w:t>-</w:t>
      </w:r>
      <w:r w:rsidRPr="00E17FDB">
        <w:rPr>
          <w:lang w:val="en-US"/>
        </w:rPr>
        <w:t>mail</w:t>
      </w:r>
      <w:r w:rsidRPr="00D10DE5">
        <w:rPr>
          <w:lang w:val="en-US"/>
        </w:rPr>
        <w:t>:</w:t>
      </w:r>
      <w:r w:rsidRPr="00D10DE5">
        <w:rPr>
          <w:bCs/>
          <w:szCs w:val="16"/>
          <w:lang w:val="en-US"/>
        </w:rPr>
        <w:t xml:space="preserve"> </w:t>
      </w:r>
      <w:hyperlink r:id="rId10" w:history="1">
        <w:r w:rsidR="004407CC" w:rsidRPr="00E610B4">
          <w:rPr>
            <w:rStyle w:val="afd"/>
            <w:lang w:val="en-US"/>
          </w:rPr>
          <w:t>DetkovAI@yanos.slavneft.ru</w:t>
        </w:r>
      </w:hyperlink>
    </w:p>
    <w:p w:rsidR="00444087" w:rsidRPr="001F4F6F" w:rsidRDefault="00444087" w:rsidP="00D748C0">
      <w:pPr>
        <w:rPr>
          <w:lang w:val="en-US"/>
        </w:rPr>
      </w:pPr>
    </w:p>
    <w:p w:rsidR="00444087" w:rsidRPr="00E16722" w:rsidRDefault="00444087" w:rsidP="00444087">
      <w:pPr>
        <w:spacing w:line="259" w:lineRule="auto"/>
        <w:rPr>
          <w:b/>
        </w:rPr>
      </w:pPr>
      <w:r w:rsidRPr="00E16722">
        <w:rPr>
          <w:b/>
        </w:rPr>
        <w:lastRenderedPageBreak/>
        <w:t>По вопросам организационного характера обращаться к</w:t>
      </w:r>
    </w:p>
    <w:p w:rsidR="00444087" w:rsidRPr="001B7FFC" w:rsidRDefault="00444087" w:rsidP="00444087">
      <w:pPr>
        <w:spacing w:before="60" w:line="259" w:lineRule="auto"/>
        <w:jc w:val="both"/>
      </w:pPr>
      <w:r w:rsidRPr="001B7FFC">
        <w:t>Ведущий специалист Тендерного комитета ОАО «Славнефть-ЯНОС»</w:t>
      </w:r>
    </w:p>
    <w:p w:rsidR="00444087" w:rsidRPr="001B7FFC" w:rsidRDefault="00444087" w:rsidP="00444087">
      <w:pPr>
        <w:spacing w:line="259" w:lineRule="auto"/>
        <w:jc w:val="both"/>
      </w:pPr>
      <w:r w:rsidRPr="001B7FFC">
        <w:t>Кузьменков Сергей Викторович.</w:t>
      </w:r>
    </w:p>
    <w:p w:rsidR="00444087" w:rsidRPr="001B7FFC" w:rsidRDefault="00444087" w:rsidP="00444087">
      <w:pPr>
        <w:spacing w:line="259" w:lineRule="auto"/>
        <w:jc w:val="both"/>
      </w:pPr>
      <w:r w:rsidRPr="001B7FFC">
        <w:t xml:space="preserve">Контактные данные: телефон: (4852) 49-81-14, факс: (4852) 49-93-00, </w:t>
      </w:r>
    </w:p>
    <w:p w:rsidR="00444087" w:rsidRPr="001B7FFC" w:rsidRDefault="00444087" w:rsidP="00444087">
      <w:pPr>
        <w:spacing w:after="120" w:line="259" w:lineRule="auto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D748C0" w:rsidRPr="00444087" w:rsidRDefault="00D748C0" w:rsidP="00CC7745">
      <w:pPr>
        <w:spacing w:before="60" w:after="60"/>
        <w:ind w:firstLine="567"/>
        <w:jc w:val="both"/>
        <w:rPr>
          <w:b/>
          <w:bCs/>
          <w:lang w:val="en-US"/>
        </w:rPr>
      </w:pPr>
    </w:p>
    <w:p w:rsidR="00A93D6C" w:rsidRDefault="00A93D6C" w:rsidP="00444087">
      <w:pPr>
        <w:ind w:firstLine="567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444087" w:rsidRPr="00AE5520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444087" w:rsidRPr="00AE5520">
          <w:rPr>
            <w:rStyle w:val="afd"/>
            <w:lang w:val="en-US"/>
          </w:rPr>
          <w:t>hotline</w:t>
        </w:r>
        <w:r w:rsidR="00444087" w:rsidRPr="00AE5520">
          <w:rPr>
            <w:rStyle w:val="afd"/>
          </w:rPr>
          <w:t>@</w:t>
        </w:r>
        <w:r w:rsidR="00444087" w:rsidRPr="00AE5520">
          <w:rPr>
            <w:rStyle w:val="afd"/>
            <w:lang w:val="en-US"/>
          </w:rPr>
          <w:t>yanos</w:t>
        </w:r>
        <w:r w:rsidR="00444087" w:rsidRPr="00AE5520">
          <w:rPr>
            <w:rStyle w:val="afd"/>
          </w:rPr>
          <w:t>.</w:t>
        </w:r>
        <w:r w:rsidR="00444087" w:rsidRPr="00AE5520">
          <w:rPr>
            <w:rStyle w:val="afd"/>
            <w:lang w:val="en-US"/>
          </w:rPr>
          <w:t>slavneft</w:t>
        </w:r>
        <w:r w:rsidR="00444087" w:rsidRPr="00AE5520">
          <w:rPr>
            <w:rStyle w:val="afd"/>
          </w:rPr>
          <w:t>.</w:t>
        </w:r>
        <w:r w:rsidR="00444087" w:rsidRPr="00AE5520">
          <w:rPr>
            <w:rStyle w:val="afd"/>
            <w:lang w:val="en-US"/>
          </w:rPr>
          <w:t>ru</w:t>
        </w:r>
      </w:hyperlink>
    </w:p>
    <w:p w:rsidR="00BB126C" w:rsidRDefault="00BB126C" w:rsidP="00A93D6C">
      <w:pPr>
        <w:rPr>
          <w:rFonts w:cs="Arial"/>
          <w:b/>
          <w:szCs w:val="22"/>
        </w:rPr>
      </w:pPr>
    </w:p>
    <w:p w:rsidR="00AA3CEA" w:rsidRDefault="00AA3CEA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AA3CEA" w:rsidRDefault="00AA3CEA" w:rsidP="005523DE">
      <w:pPr>
        <w:rPr>
          <w:rFonts w:cs="Arial"/>
          <w:b/>
          <w:szCs w:val="22"/>
        </w:rPr>
      </w:pPr>
    </w:p>
    <w:p w:rsidR="003370DE" w:rsidRDefault="00A332C7" w:rsidP="005523DE">
      <w:pPr>
        <w:rPr>
          <w:b/>
          <w:bCs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B05736" w:rsidRDefault="00B05736" w:rsidP="00F45AC8">
      <w:pPr>
        <w:rPr>
          <w:rFonts w:cs="Arial"/>
          <w:b/>
          <w:szCs w:val="22"/>
        </w:rPr>
      </w:pPr>
    </w:p>
    <w:sectPr w:rsidR="00B05736" w:rsidSect="00F45AC8">
      <w:footerReference w:type="default" r:id="rId14"/>
      <w:type w:val="continuous"/>
      <w:pgSz w:w="11907" w:h="16840" w:code="9"/>
      <w:pgMar w:top="426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C29" w:rsidRDefault="008A1C29">
      <w:r>
        <w:separator/>
      </w:r>
    </w:p>
  </w:endnote>
  <w:endnote w:type="continuationSeparator" w:id="0">
    <w:p w:rsidR="008A1C29" w:rsidRDefault="008A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7C5F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C29" w:rsidRDefault="008A1C29">
      <w:r>
        <w:separator/>
      </w:r>
    </w:p>
  </w:footnote>
  <w:footnote w:type="continuationSeparator" w:id="0">
    <w:p w:rsidR="008A1C29" w:rsidRDefault="008A1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21A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7C3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2E40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E7E99"/>
    <w:rsid w:val="001F0AC5"/>
    <w:rsid w:val="001F0CA8"/>
    <w:rsid w:val="001F1145"/>
    <w:rsid w:val="001F17FE"/>
    <w:rsid w:val="001F21D0"/>
    <w:rsid w:val="001F4213"/>
    <w:rsid w:val="001F4E6F"/>
    <w:rsid w:val="001F4F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094C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61B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996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0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0E0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5E3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A34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3DE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B7A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0E8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0E80"/>
    <w:rsid w:val="006910D5"/>
    <w:rsid w:val="006921C8"/>
    <w:rsid w:val="00692B23"/>
    <w:rsid w:val="00694250"/>
    <w:rsid w:val="00694CB3"/>
    <w:rsid w:val="006952C9"/>
    <w:rsid w:val="0069637C"/>
    <w:rsid w:val="00696CD1"/>
    <w:rsid w:val="006A0052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14D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27C5F"/>
    <w:rsid w:val="00735071"/>
    <w:rsid w:val="00735821"/>
    <w:rsid w:val="00737107"/>
    <w:rsid w:val="00737C28"/>
    <w:rsid w:val="007401A0"/>
    <w:rsid w:val="00740960"/>
    <w:rsid w:val="0074366D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196B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51C"/>
    <w:rsid w:val="00895987"/>
    <w:rsid w:val="0089619A"/>
    <w:rsid w:val="0089676D"/>
    <w:rsid w:val="00896C28"/>
    <w:rsid w:val="008A08E6"/>
    <w:rsid w:val="008A12A4"/>
    <w:rsid w:val="008A149E"/>
    <w:rsid w:val="008A1C29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6319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4D4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0BA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2059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CEA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7BE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29A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0E56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6B5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1FF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4AE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68F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986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64D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5AC8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2F5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D785B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etkovAI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BD845-DF27-45EF-8F7C-43D910549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12012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8</cp:revision>
  <cp:lastPrinted>2014-11-26T11:51:00Z</cp:lastPrinted>
  <dcterms:created xsi:type="dcterms:W3CDTF">2015-09-23T06:14:00Z</dcterms:created>
  <dcterms:modified xsi:type="dcterms:W3CDTF">2015-10-14T10:16:00Z</dcterms:modified>
</cp:coreProperties>
</file>